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ascii="Arial" w:hAnsi="Arial" w:eastAsia="Arial" w:cs="Arial"/>
          <w:sz w:val="28"/>
          <w:szCs w:val="28"/>
        </w:rPr>
        <w:jc w:val="left"/>
        <w:spacing w:before="61" w:line="300" w:lineRule="exact"/>
        <w:ind w:left="114"/>
      </w:pP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Care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Certificate</w:t>
      </w:r>
      <w:r>
        <w:rPr>
          <w:rFonts w:ascii="Arial" w:hAnsi="Arial" w:eastAsia="Arial" w:cs="Arial"/>
          <w:b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progress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log,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mapping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and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sign-off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 </w:t>
      </w:r>
      <w:r>
        <w:rPr>
          <w:rFonts w:ascii="Arial" w:hAnsi="Arial" w:eastAsia="Arial" w:cs="Arial"/>
          <w:b/>
          <w:i/>
          <w:spacing w:val="0"/>
          <w:w w:val="100"/>
          <w:position w:val="-1"/>
          <w:sz w:val="28"/>
          <w:szCs w:val="28"/>
        </w:rPr>
        <w:t>document</w:t>
      </w:r>
      <w:r>
        <w:rPr>
          <w:rFonts w:ascii="Arial" w:hAnsi="Arial" w:eastAsia="Arial" w:cs="Arial"/>
          <w:spacing w:val="0"/>
          <w:w w:val="100"/>
          <w:position w:val="0"/>
          <w:sz w:val="28"/>
          <w:szCs w:val="28"/>
        </w:rPr>
      </w:r>
    </w:p>
    <w:p>
      <w:pPr>
        <w:rPr>
          <w:sz w:val="19"/>
          <w:szCs w:val="19"/>
        </w:rPr>
        <w:jc w:val="left"/>
        <w:spacing w:before="5" w:line="180" w:lineRule="exact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6"/>
          <w:szCs w:val="26"/>
        </w:rPr>
        <w:jc w:val="left"/>
        <w:spacing w:before="27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Number: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73737"/>
          <w:spacing w:val="-14"/>
          <w:w w:val="100"/>
          <w:sz w:val="26"/>
          <w:szCs w:val="26"/>
        </w:rPr>
        <w:t>1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1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            </w:t>
      </w:r>
      <w:r>
        <w:rPr>
          <w:rFonts w:ascii="Arial" w:hAnsi="Arial" w:eastAsia="Arial" w:cs="Arial"/>
          <w:b/>
          <w:color w:val="373737"/>
          <w:spacing w:val="49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63435"/>
          <w:spacing w:val="-5"/>
          <w:w w:val="100"/>
          <w:sz w:val="26"/>
          <w:szCs w:val="26"/>
        </w:rPr>
        <w:t>T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itle:</w:t>
      </w:r>
      <w:r>
        <w:rPr>
          <w:rFonts w:ascii="Arial" w:hAnsi="Arial" w:eastAsia="Arial" w:cs="Arial"/>
          <w:b/>
          <w:color w:val="363435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Safeguarding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6"/>
          <w:szCs w:val="26"/>
        </w:rPr>
        <w:t>Children</w:t>
      </w:r>
      <w:r>
        <w:rPr>
          <w:rFonts w:ascii="Arial" w:hAnsi="Arial" w:eastAsia="Arial" w:cs="Arial"/>
          <w:color w:val="000000"/>
          <w:spacing w:val="0"/>
          <w:w w:val="100"/>
          <w:sz w:val="26"/>
          <w:szCs w:val="26"/>
        </w:rPr>
      </w:r>
    </w:p>
    <w:p>
      <w:pPr>
        <w:rPr>
          <w:sz w:val="28"/>
          <w:szCs w:val="28"/>
        </w:rPr>
        <w:jc w:val="left"/>
        <w:spacing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before="9" w:line="250" w:lineRule="auto"/>
        <w:ind w:left="114" w:right="127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overview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13"/>
          <w:w w:val="100"/>
          <w:sz w:val="18"/>
          <w:szCs w:val="18"/>
        </w:rPr>
        <w:t>1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1: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Safeguarding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Children.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identifies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upon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successful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underpinning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knowledge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workbook.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Employees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their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competence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order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690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progress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log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sign-o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jointly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manager/supervisor/assessor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setting.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Supplementary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attached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demonstrate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good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practice.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315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outline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suggested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12"/>
          <w:w w:val="100"/>
          <w:sz w:val="18"/>
          <w:szCs w:val="18"/>
        </w:rPr>
        <w:t>1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1: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Safeguarding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Children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recommended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Qualifications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Credit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Framework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(QCF)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National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Minimum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7"/>
          <w:w w:val="100"/>
          <w:sz w:val="18"/>
          <w:szCs w:val="18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raining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Healthcare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Support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Adult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Social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England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Common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Induction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necessarily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direct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and/or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follow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belo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Please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term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throughout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manage</w:t>
      </w:r>
      <w:r>
        <w:rPr>
          <w:rFonts w:ascii="Arial" w:hAnsi="Arial" w:eastAsia="Arial" w:cs="Arial"/>
          <w:color w:val="363435"/>
          <w:spacing w:val="-9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decided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organisation.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always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conjunction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Framework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20"/>
          <w:w w:val="100"/>
          <w:sz w:val="18"/>
          <w:szCs w:val="18"/>
        </w:rPr>
        <w:t>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echnical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2"/>
          <w:szCs w:val="22"/>
        </w:rPr>
        <w:jc w:val="left"/>
        <w:spacing w:before="5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ind w:left="114"/>
      </w:pP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Guidance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before="9" w:line="250" w:lineRule="auto"/>
        <w:ind w:left="114" w:right="117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produced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each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valid,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authentic,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reliable,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current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su</w:t>
      </w:r>
      <w:r>
        <w:rPr>
          <w:rFonts w:ascii="Arial" w:hAnsi="Arial" w:eastAsia="Arial" w:cs="Arial"/>
          <w:color w:val="363435"/>
          <w:spacing w:val="-2"/>
          <w:w w:val="100"/>
          <w:sz w:val="18"/>
          <w:szCs w:val="18"/>
        </w:rPr>
        <w:t>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ficient.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Therefore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must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not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assume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document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already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mapped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should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automatically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awarded.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responsible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ensuring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achieved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required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standard.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reference,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refers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P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partial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relevant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QCF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unit,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whereas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F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indicates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coverage.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313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method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allow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assessors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type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method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criteria.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likely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noted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W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orkbook,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however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further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could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discussion,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observation,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question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answe</w:t>
      </w:r>
      <w:r>
        <w:rPr>
          <w:rFonts w:ascii="Arial" w:hAnsi="Arial" w:eastAsia="Arial" w:cs="Arial"/>
          <w:color w:val="363435"/>
          <w:spacing w:val="-10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e-learning,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witness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testimony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etc.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also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competency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using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these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example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methods.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before="16"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18"/>
          <w:szCs w:val="18"/>
        </w:rPr>
        <w:jc w:val="left"/>
        <w:spacing w:line="250" w:lineRule="auto"/>
        <w:ind w:left="114" w:right="986"/>
      </w:pP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location</w:t>
      </w:r>
      <w:r>
        <w:rPr>
          <w:rFonts w:ascii="Arial" w:hAnsi="Arial" w:eastAsia="Arial" w:cs="Arial"/>
          <w:b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column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included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provide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clear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signpost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where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learne</w:t>
      </w:r>
      <w:r>
        <w:rPr>
          <w:rFonts w:ascii="Arial" w:hAnsi="Arial" w:eastAsia="Arial" w:cs="Arial"/>
          <w:color w:val="363435"/>
          <w:spacing w:val="7"/>
          <w:w w:val="100"/>
          <w:sz w:val="18"/>
          <w:szCs w:val="18"/>
        </w:rPr>
        <w:t>r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’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found.</w:t>
      </w:r>
      <w:r>
        <w:rPr>
          <w:rFonts w:ascii="Arial" w:hAnsi="Arial" w:eastAsia="Arial" w:cs="Arial"/>
          <w:color w:val="363435"/>
          <w:spacing w:val="-3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may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within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portfolio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of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evidence,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continued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professional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development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(CPD)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file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electronically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via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e-learning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18"/>
          <w:szCs w:val="18"/>
        </w:rPr>
        <w:t>e-portfolio.</w:t>
      </w:r>
      <w:r>
        <w:rPr>
          <w:rFonts w:ascii="Arial" w:hAnsi="Arial" w:eastAsia="Arial" w:cs="Arial"/>
          <w:color w:val="000000"/>
          <w:spacing w:val="0"/>
          <w:w w:val="100"/>
          <w:sz w:val="18"/>
          <w:szCs w:val="18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3" w:line="200" w:lineRule="exact"/>
      </w:pPr>
      <w:r>
        <w:rPr>
          <w:sz w:val="20"/>
          <w:szCs w:val="20"/>
        </w:rPr>
      </w:r>
    </w:p>
    <w:tbl>
      <w:tblPr>
        <w:tblW w:w="0" w:type="auto"/>
        <w:tblLook w:val="01E0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number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Unit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title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36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Level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401"/>
            </w:pPr>
            <w:r>
              <w:rPr>
                <w:rFonts w:ascii="Arial" w:hAnsi="Arial" w:eastAsia="Arial" w:cs="Arial"/>
                <w:b/>
                <w:spacing w:val="0"/>
                <w:w w:val="100"/>
                <w:sz w:val="24"/>
                <w:szCs w:val="24"/>
              </w:rPr>
              <w:t>Credit</w:t>
            </w:r>
            <w:r>
              <w:rPr>
                <w:rFonts w:ascii="Arial" w:hAnsi="Arial" w:eastAsia="Arial" w:cs="Arial"/>
                <w:spacing w:val="0"/>
                <w:w w:val="100"/>
                <w:sz w:val="24"/>
                <w:szCs w:val="24"/>
              </w:rPr>
            </w:r>
          </w:p>
        </w:tc>
      </w:tr>
      <w:tr>
        <w:trPr>
          <w:trHeight w:val="614" w:hRule="exact"/>
        </w:trPr>
        <w:tc>
          <w:tcPr>
            <w:tcW w:w="2390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Y/601/1695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9111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left"/>
              <w:ind w:left="7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Understand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How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to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Safeguard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the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5"/>
                <w:w w:val="100"/>
                <w:sz w:val="24"/>
                <w:szCs w:val="24"/>
              </w:rPr>
              <w:t>W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ellbeing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Children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and</w:t>
            </w:r>
            <w:r>
              <w:rPr>
                <w:rFonts w:ascii="Arial" w:hAnsi="Arial" w:eastAsia="Arial" w:cs="Arial"/>
                <w:b/>
                <w:color w:val="363435"/>
                <w:spacing w:val="-5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8"/>
                <w:w w:val="100"/>
                <w:sz w:val="24"/>
                <w:szCs w:val="24"/>
              </w:rPr>
              <w:t>Y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oung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People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06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38" w:right="63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  <w:tc>
          <w:tcPr>
            <w:tcW w:w="1515" w:type="dxa"/>
            <w:tcBorders>
              <w:top w:val="single" w:color="111111" w:sz="8" w:space="0"/>
              <w:left w:val="single" w:color="111111" w:sz="8" w:space="0"/>
              <w:bottom w:val="single" w:color="111111" w:sz="8" w:space="0"/>
              <w:right w:val="single" w:color="111111" w:sz="8" w:space="0"/>
            </w:tcBorders>
          </w:tcPr>
          <w:p>
            <w:pPr>
              <w:rPr>
                <w:sz w:val="15"/>
                <w:szCs w:val="15"/>
              </w:rPr>
              <w:jc w:val="left"/>
              <w:spacing w:before="9" w:line="140" w:lineRule="exact"/>
            </w:pPr>
            <w:r>
              <w:rPr>
                <w:sz w:val="15"/>
                <w:szCs w:val="15"/>
              </w:rPr>
            </w:r>
          </w:p>
          <w:p>
            <w:pPr>
              <w:rPr>
                <w:rFonts w:ascii="Arial" w:hAnsi="Arial" w:eastAsia="Arial" w:cs="Arial"/>
                <w:sz w:val="24"/>
                <w:szCs w:val="24"/>
              </w:rPr>
              <w:jc w:val="center"/>
              <w:ind w:left="643" w:right="64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24"/>
                <w:szCs w:val="24"/>
              </w:rPr>
              <w:t>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24"/>
                <w:szCs w:val="24"/>
              </w:rPr>
            </w:r>
          </w:p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11" w:line="280" w:lineRule="exact"/>
      </w:pPr>
      <w:r>
        <w:rPr>
          <w:sz w:val="28"/>
          <w:szCs w:val="28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11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1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294" w:right="7274"/>
        <w:sectPr>
          <w:pgSz w:w="16840" w:h="11920" w:orient="landscape"/>
          <w:pgMar w:top="980" w:right="1040" w:bottom="0" w:left="102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8"/>
          <w:szCs w:val="8"/>
        </w:rPr>
        <w:jc w:val="left"/>
        <w:spacing w:before="9" w:line="80" w:lineRule="exact"/>
      </w:pPr>
      <w:r>
        <w:rPr>
          <w:sz w:val="8"/>
          <w:szCs w:val="8"/>
        </w:rPr>
      </w:r>
    </w:p>
    <w:tbl>
      <w:tblPr>
        <w:tblW w:w="0" w:type="auto"/>
        <w:tblLook w:val="01E0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3059" w:hRule="exact"/>
        </w:trPr>
        <w:tc>
          <w:tcPr>
            <w:tcW w:w="1155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5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b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Certificate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Outcome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53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Knowledge/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Competence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9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Question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within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workbook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QCF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unit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Y/601/1695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7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how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safeguard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wellbeing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0" w:right="298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children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young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people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Partial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=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Full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48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National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Minimum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raining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Duty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2"/>
                <w:szCs w:val="22"/>
              </w:rPr>
              <w:jc w:val="left"/>
              <w:spacing w:before="2" w:line="220" w:lineRule="exact"/>
            </w:pPr>
            <w:r>
              <w:rPr>
                <w:sz w:val="22"/>
                <w:szCs w:val="22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6: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Safeguarding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before="67" w:line="256" w:lineRule="auto"/>
              <w:ind w:left="100" w:right="60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Common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Induction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Standards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100" w:right="41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Principles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implementing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duty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0" w:right="14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Standard</w:t>
            </w:r>
            <w:r>
              <w:rPr>
                <w:rFonts w:ascii="Arial" w:hAnsi="Arial" w:eastAsia="Arial" w:cs="Arial"/>
                <w:b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6: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Principles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safeguarding</w:t>
            </w:r>
            <w:r>
              <w:rPr>
                <w:rFonts w:ascii="Arial" w:hAnsi="Arial" w:eastAsia="Arial" w:cs="Arial"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73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Assessment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method</w:t>
            </w:r>
            <w:r>
              <w:rPr>
                <w:rFonts w:ascii="Arial" w:hAnsi="Arial" w:eastAsia="Arial" w:cs="Arial"/>
                <w:b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used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Evidence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location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442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Sign-off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initials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Date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</w:tr>
      <w:tr>
        <w:trPr>
          <w:trHeight w:val="1830" w:hRule="exact"/>
        </w:trPr>
        <w:tc>
          <w:tcPr>
            <w:tcW w:w="115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/>
              <w:ind w:left="109"/>
            </w:pPr>
            <w:r>
              <w:rPr>
                <w:rFonts w:ascii="Arial" w:hAnsi="Arial" w:eastAsia="Arial" w:cs="Arial"/>
                <w:color w:val="363435"/>
                <w:spacing w:val="-13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9"/>
            </w:pP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Safeguard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9"/>
            </w:pP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Children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8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22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Recognise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potential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indicators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child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maltreatment</w:t>
            </w:r>
            <w:r>
              <w:rPr>
                <w:rFonts w:ascii="Arial" w:hAnsi="Arial" w:eastAsia="Arial" w:cs="Arial"/>
                <w:color w:val="363435"/>
                <w:spacing w:val="2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physical,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emotional,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sexual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abuse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neglect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radicalisation,</w:t>
            </w:r>
            <w:r>
              <w:rPr>
                <w:rFonts w:ascii="Arial" w:hAnsi="Arial" w:eastAsia="Arial" w:cs="Arial"/>
                <w:color w:val="363435"/>
                <w:spacing w:val="2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child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trafficking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FGM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59" w:right="7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24" w:right="424"/>
            </w:pP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9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6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6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7" w:right="50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2015" w:hRule="exact"/>
        </w:trPr>
        <w:tc>
          <w:tcPr>
            <w:tcW w:w="115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75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impact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parent/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care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r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physical</w:t>
            </w:r>
            <w:r>
              <w:rPr>
                <w:rFonts w:ascii="Arial" w:hAnsi="Arial" w:eastAsia="Arial" w:cs="Arial"/>
                <w:color w:val="363435"/>
                <w:spacing w:val="1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mental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health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can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well-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being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child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or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young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person,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including</w:t>
            </w:r>
            <w:r>
              <w:rPr>
                <w:rFonts w:ascii="Arial" w:hAnsi="Arial" w:eastAsia="Arial" w:cs="Arial"/>
                <w:color w:val="363435"/>
                <w:spacing w:val="1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impact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domestic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violence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2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59" w:right="7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20"/>
            </w:pPr>
            <w:r>
              <w:rPr>
                <w:rFonts w:ascii="Arial" w:hAnsi="Arial" w:eastAsia="Arial" w:cs="Arial"/>
                <w:b/>
                <w:color w:val="363435"/>
                <w:spacing w:val="-10"/>
                <w:w w:val="100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96"/>
            </w:pPr>
            <w:r>
              <w:rPr>
                <w:rFonts w:ascii="Arial" w:hAnsi="Arial" w:eastAsia="Arial" w:cs="Arial"/>
                <w:b/>
                <w:color w:val="363435"/>
                <w:spacing w:val="-10"/>
                <w:w w:val="100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b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part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ii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2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336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5.3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6.1.5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8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389" w:hRule="exact"/>
        </w:trPr>
        <w:tc>
          <w:tcPr>
            <w:tcW w:w="1155" w:type="dxa"/>
            <w:vMerge w:val=""/>
            <w:tcBorders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8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56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importance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0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children</w:t>
            </w:r>
            <w:r>
              <w:rPr>
                <w:rFonts w:ascii="Arial" w:hAnsi="Arial" w:eastAsia="Arial" w:cs="Arial"/>
                <w:color w:val="363435"/>
                <w:spacing w:val="-3"/>
                <w:w w:val="100"/>
                <w:sz w:val="17"/>
                <w:szCs w:val="17"/>
              </w:rPr>
              <w:t>’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</w:t>
            </w:r>
            <w:r>
              <w:rPr>
                <w:rFonts w:ascii="Arial" w:hAnsi="Arial" w:eastAsia="Arial" w:cs="Arial"/>
                <w:color w:val="363435"/>
                <w:spacing w:val="1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rights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 w:line="256" w:lineRule="auto"/>
              <w:ind w:left="100" w:right="22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safeguarding/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child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protection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context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59" w:right="7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before="9"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23" w:right="424"/>
            </w:pP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360" w:right="32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4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598" w:hRule="exact"/>
        </w:trPr>
        <w:tc>
          <w:tcPr>
            <w:tcW w:w="115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89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7" w:line="256" w:lineRule="auto"/>
              <w:ind w:left="100" w:right="156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Know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what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action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take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if</w:t>
            </w:r>
            <w:r>
              <w:rPr>
                <w:rFonts w:ascii="Arial" w:hAnsi="Arial" w:eastAsia="Arial" w:cs="Arial"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you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have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concerns,</w:t>
            </w:r>
            <w:r>
              <w:rPr>
                <w:rFonts w:ascii="Arial" w:hAnsi="Arial" w:eastAsia="Arial" w:cs="Arial"/>
                <w:color w:val="363435"/>
                <w:spacing w:val="1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including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whom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you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should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report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your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concerns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from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whom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to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seek</w:t>
            </w:r>
            <w:r>
              <w:rPr>
                <w:rFonts w:ascii="Arial" w:hAnsi="Arial" w:eastAsia="Arial" w:cs="Arial"/>
                <w:color w:val="363435"/>
                <w:spacing w:val="8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advice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59" w:right="7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61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3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423" w:right="424"/>
            </w:pP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1.4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both"/>
              <w:spacing w:line="256" w:lineRule="auto"/>
              <w:ind w:left="360" w:right="32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2.4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4.2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5.2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5.3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48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6"/>
                <w:szCs w:val="26"/>
              </w:rPr>
              <w:jc w:val="left"/>
              <w:spacing w:before="16" w:line="260" w:lineRule="exact"/>
            </w:pPr>
            <w:r>
              <w:rPr>
                <w:sz w:val="26"/>
                <w:szCs w:val="26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6.1.6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508" w:right="50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60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8"/>
                <w:szCs w:val="18"/>
              </w:rPr>
              <w:jc w:val="left"/>
              <w:spacing w:line="180" w:lineRule="exact"/>
            </w:pPr>
            <w:r>
              <w:rPr>
                <w:sz w:val="18"/>
                <w:szCs w:val="18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46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3.3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304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24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00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15"/>
          <w:szCs w:val="15"/>
        </w:rPr>
        <w:jc w:val="left"/>
        <w:spacing w:before="4" w:line="140" w:lineRule="exact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27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1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454" w:right="7994"/>
        <w:sectPr>
          <w:pgSz w:w="16840" w:h="11920" w:orient="landscape"/>
          <w:pgMar w:top="620" w:right="320" w:bottom="0" w:left="860"/>
        </w:sectPr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2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sz w:val="9"/>
          <w:szCs w:val="9"/>
        </w:rPr>
        <w:jc w:val="left"/>
        <w:spacing w:line="80" w:lineRule="exact"/>
      </w:pPr>
      <w:r>
        <w:rPr>
          <w:sz w:val="9"/>
          <w:szCs w:val="9"/>
        </w:rPr>
      </w:r>
    </w:p>
    <w:tbl>
      <w:tblPr>
        <w:tblW w:w="0" w:type="auto"/>
        <w:tblLook w:val="01E0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1440" w:hRule="exact"/>
        </w:trPr>
        <w:tc>
          <w:tcPr>
            <w:tcW w:w="1005" w:type="dxa"/>
            <w:vMerge w:val="restart"/>
            <w:tcBorders>
              <w:top w:val="single" w:color="363435" w:sz="8" w:space="0"/>
              <w:left w:val="nil" w:color="auto" w:sz="6" w:space="0"/>
              <w:right w:val="nil" w:color="auto" w:sz="6" w:space="0"/>
            </w:tcBorders>
          </w:tcPr>
          <w:p/>
        </w:tc>
        <w:tc>
          <w:tcPr>
            <w:tcW w:w="174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9" w:line="256" w:lineRule="auto"/>
              <w:ind w:left="102" w:right="353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Demonstrate</w:t>
            </w:r>
            <w:r>
              <w:rPr>
                <w:rFonts w:ascii="Arial" w:hAnsi="Arial" w:eastAsia="Arial" w:cs="Arial"/>
                <w:color w:val="363435"/>
                <w:spacing w:val="2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understanding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102" w:right="111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risks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associated</w:t>
            </w:r>
            <w:r>
              <w:rPr>
                <w:rFonts w:ascii="Arial" w:hAnsi="Arial" w:eastAsia="Arial" w:cs="Arial"/>
                <w:color w:val="363435"/>
                <w:spacing w:val="1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with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intern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e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t</w:t>
            </w:r>
            <w:r>
              <w:rPr>
                <w:rFonts w:ascii="Arial" w:hAnsi="Arial" w:eastAsia="Arial" w:cs="Arial"/>
                <w:color w:val="363435"/>
                <w:spacing w:val="12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online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social</w:t>
            </w:r>
            <w:r>
              <w:rPr>
                <w:rFonts w:ascii="Arial" w:hAnsi="Arial" w:eastAsia="Arial" w:cs="Arial"/>
                <w:color w:val="363435"/>
                <w:spacing w:val="10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networking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4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59" w:right="7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before="14"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86" w:right="586"/>
            </w:pP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1.6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10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210" w:right="17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2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10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77" w:right="37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377" w:right="377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2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0"/>
                <w:szCs w:val="10"/>
              </w:rPr>
              <w:jc w:val="left"/>
              <w:spacing w:before="10" w:line="100" w:lineRule="exact"/>
            </w:pPr>
            <w:r>
              <w:rPr>
                <w:sz w:val="10"/>
                <w:szCs w:val="1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8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28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  <w:tr>
        <w:trPr>
          <w:trHeight w:val="1602" w:hRule="exact"/>
        </w:trPr>
        <w:tc>
          <w:tcPr>
            <w:tcW w:w="1005" w:type="dxa"/>
            <w:vMerge w:val=""/>
            <w:tcBorders>
              <w:left w:val="nil" w:color="auto" w:sz="6" w:space="0"/>
              <w:bottom w:val="single" w:color="363435" w:sz="8" w:space="0"/>
              <w:right w:val="nil" w:color="auto" w:sz="6" w:space="0"/>
            </w:tcBorders>
          </w:tcPr>
          <w:p/>
        </w:tc>
        <w:tc>
          <w:tcPr>
            <w:tcW w:w="1740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68" w:line="256" w:lineRule="auto"/>
              <w:ind w:left="102" w:right="304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Understand</w:t>
            </w:r>
            <w:r>
              <w:rPr>
                <w:rFonts w:ascii="Arial" w:hAnsi="Arial" w:eastAsia="Arial" w:cs="Arial"/>
                <w:color w:val="363435"/>
                <w:spacing w:val="1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basic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knowledge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of</w:t>
            </w:r>
            <w:r>
              <w:rPr>
                <w:rFonts w:ascii="Arial" w:hAnsi="Arial" w:eastAsia="Arial" w:cs="Arial"/>
                <w:color w:val="363435"/>
                <w:spacing w:val="4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legislation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(Children</w:t>
            </w:r>
            <w:r>
              <w:rPr>
                <w:rFonts w:ascii="Arial" w:hAnsi="Arial" w:eastAsia="Arial" w:cs="Arial"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Acts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1989,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2004</w:t>
            </w:r>
            <w:r>
              <w:rPr>
                <w:rFonts w:ascii="Arial" w:hAnsi="Arial" w:eastAsia="Arial" w:cs="Arial"/>
                <w:color w:val="363435"/>
                <w:spacing w:val="9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and</w:t>
            </w:r>
            <w:r>
              <w:rPr>
                <w:rFonts w:ascii="Arial" w:hAnsi="Arial" w:eastAsia="Arial" w:cs="Arial"/>
                <w:color w:val="363435"/>
                <w:spacing w:val="7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the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Sexual</w:t>
            </w:r>
            <w:r>
              <w:rPr>
                <w:rFonts w:ascii="Arial" w:hAnsi="Arial" w:eastAsia="Arial" w:cs="Arial"/>
                <w:color w:val="363435"/>
                <w:spacing w:val="11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O</w:t>
            </w:r>
            <w:r>
              <w:rPr>
                <w:rFonts w:ascii="Arial" w:hAnsi="Arial" w:eastAsia="Arial" w:cs="Arial"/>
                <w:color w:val="363435"/>
                <w:spacing w:val="-3"/>
                <w:w w:val="102"/>
                <w:sz w:val="17"/>
                <w:szCs w:val="17"/>
              </w:rPr>
              <w:t>f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fences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102"/>
            </w:pPr>
            <w:r>
              <w:rPr>
                <w:rFonts w:ascii="Arial" w:hAnsi="Arial" w:eastAsia="Arial" w:cs="Arial"/>
                <w:color w:val="363435"/>
                <w:spacing w:val="0"/>
                <w:w w:val="100"/>
                <w:sz w:val="17"/>
                <w:szCs w:val="17"/>
              </w:rPr>
              <w:t>Act</w:t>
            </w:r>
            <w:r>
              <w:rPr>
                <w:rFonts w:ascii="Arial" w:hAnsi="Arial" w:eastAsia="Arial" w:cs="Arial"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color w:val="363435"/>
                <w:spacing w:val="0"/>
                <w:w w:val="102"/>
                <w:sz w:val="17"/>
                <w:szCs w:val="17"/>
              </w:rPr>
              <w:t>2003)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729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759" w:right="759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K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5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8"/>
                <w:szCs w:val="28"/>
              </w:rPr>
              <w:jc w:val="left"/>
              <w:spacing w:before="15" w:line="280" w:lineRule="exact"/>
            </w:pPr>
            <w:r>
              <w:rPr>
                <w:sz w:val="28"/>
                <w:szCs w:val="28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586" w:right="587"/>
            </w:pPr>
            <w:r>
              <w:rPr>
                <w:rFonts w:ascii="Arial" w:hAnsi="Arial" w:eastAsia="Arial" w:cs="Arial"/>
                <w:b/>
                <w:color w:val="363435"/>
                <w:spacing w:val="-10"/>
                <w:w w:val="102"/>
                <w:sz w:val="17"/>
                <w:szCs w:val="17"/>
              </w:rPr>
              <w:t>1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1.6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8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line="256" w:lineRule="auto"/>
              <w:ind w:left="210" w:right="17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1.1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AC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4.3</w:t>
            </w:r>
            <w:r>
              <w:rPr>
                <w:rFonts w:ascii="Arial" w:hAnsi="Arial" w:eastAsia="Arial" w:cs="Arial"/>
                <w:b/>
                <w:color w:val="363435"/>
                <w:spacing w:val="6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P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2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ind w:left="377" w:right="37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5.1.2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center"/>
              <w:spacing w:before="13"/>
              <w:ind w:left="377" w:right="378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6.4.1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27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>
            <w:pPr>
              <w:rPr>
                <w:sz w:val="19"/>
                <w:szCs w:val="19"/>
              </w:rPr>
              <w:jc w:val="left"/>
              <w:spacing w:before="1" w:line="180" w:lineRule="exact"/>
            </w:pPr>
            <w:r>
              <w:rPr>
                <w:sz w:val="19"/>
                <w:szCs w:val="19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sz w:val="20"/>
                <w:szCs w:val="20"/>
              </w:rPr>
              <w:jc w:val="left"/>
              <w:spacing w:line="200" w:lineRule="exact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ind w:left="28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S5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1.2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  <w:p>
            <w:pPr>
              <w:rPr>
                <w:rFonts w:ascii="Arial" w:hAnsi="Arial" w:eastAsia="Arial" w:cs="Arial"/>
                <w:sz w:val="17"/>
                <w:szCs w:val="17"/>
              </w:rPr>
              <w:jc w:val="left"/>
              <w:spacing w:before="13"/>
              <w:ind w:left="280"/>
            </w:pP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S6</w:t>
            </w:r>
            <w:r>
              <w:rPr>
                <w:rFonts w:ascii="Arial" w:hAnsi="Arial" w:eastAsia="Arial" w:cs="Arial"/>
                <w:b/>
                <w:color w:val="363435"/>
                <w:spacing w:val="5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0"/>
                <w:sz w:val="17"/>
                <w:szCs w:val="17"/>
              </w:rPr>
              <w:t>–</w:t>
            </w:r>
            <w:r>
              <w:rPr>
                <w:rFonts w:ascii="Arial" w:hAnsi="Arial" w:eastAsia="Arial" w:cs="Arial"/>
                <w:b/>
                <w:color w:val="363435"/>
                <w:spacing w:val="3"/>
                <w:w w:val="100"/>
                <w:sz w:val="17"/>
                <w:szCs w:val="17"/>
              </w:rPr>
              <w:t> </w:t>
            </w:r>
            <w:r>
              <w:rPr>
                <w:rFonts w:ascii="Arial" w:hAnsi="Arial" w:eastAsia="Arial" w:cs="Arial"/>
                <w:b/>
                <w:color w:val="363435"/>
                <w:spacing w:val="0"/>
                <w:w w:val="102"/>
                <w:sz w:val="17"/>
                <w:szCs w:val="17"/>
              </w:rPr>
              <w:t>4.1</w:t>
            </w:r>
            <w:r>
              <w:rPr>
                <w:rFonts w:ascii="Arial" w:hAnsi="Arial" w:eastAsia="Arial" w:cs="Arial"/>
                <w:color w:val="000000"/>
                <w:spacing w:val="0"/>
                <w:w w:val="100"/>
                <w:sz w:val="17"/>
                <w:szCs w:val="17"/>
              </w:rPr>
            </w:r>
          </w:p>
        </w:tc>
        <w:tc>
          <w:tcPr>
            <w:tcW w:w="1256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32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31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  <w:tc>
          <w:tcPr>
            <w:tcW w:w="1148" w:type="dxa"/>
            <w:tcBorders>
              <w:top w:val="single" w:color="363435" w:sz="8" w:space="0"/>
              <w:left w:val="single" w:color="363435" w:sz="8" w:space="0"/>
              <w:bottom w:val="single" w:color="363435" w:sz="8" w:space="0"/>
              <w:right w:val="single" w:color="363435" w:sz="8" w:space="0"/>
            </w:tcBorders>
          </w:tcPr>
          <w:p/>
        </w:tc>
      </w:tr>
    </w:tbl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2" w:line="260" w:lineRule="exact"/>
      </w:pPr>
      <w:r>
        <w:rPr>
          <w:sz w:val="26"/>
          <w:szCs w:val="26"/>
        </w:rPr>
      </w:r>
    </w:p>
    <w:p>
      <w:pPr>
        <w:rPr>
          <w:rFonts w:ascii="Arial" w:hAnsi="Arial" w:eastAsia="Arial" w:cs="Arial"/>
          <w:sz w:val="24"/>
          <w:szCs w:val="24"/>
        </w:rPr>
        <w:jc w:val="left"/>
        <w:spacing w:before="29"/>
        <w:ind w:left="298"/>
      </w:pP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Declaration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of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4"/>
          <w:szCs w:val="24"/>
        </w:rPr>
        <w:t>completion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20" w:lineRule="exact"/>
        <w:ind w:left="298"/>
      </w:pP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evidence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employee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meets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full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requirements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1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11:</w:t>
      </w:r>
      <w:r>
        <w:rPr>
          <w:rFonts w:ascii="Arial" w:hAnsi="Arial" w:eastAsia="Arial" w:cs="Arial"/>
          <w:b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Safeguarding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b/>
          <w:color w:val="373737"/>
          <w:spacing w:val="0"/>
          <w:w w:val="100"/>
          <w:sz w:val="20"/>
          <w:szCs w:val="20"/>
        </w:rPr>
        <w:t>Children.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19"/>
          <w:szCs w:val="19"/>
        </w:rPr>
        <w:jc w:val="left"/>
        <w:spacing w:before="1" w:line="180" w:lineRule="exact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line="767" w:lineRule="auto"/>
        <w:ind w:left="397" w:right="11852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Employee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Name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of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assessor*: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Assessor*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signature: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rFonts w:ascii="Arial" w:hAnsi="Arial" w:eastAsia="Arial" w:cs="Arial"/>
          <w:sz w:val="28"/>
          <w:szCs w:val="28"/>
        </w:rPr>
        <w:jc w:val="left"/>
        <w:spacing w:before="20"/>
        <w:ind w:left="397"/>
      </w:pP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Completion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 </w:t>
      </w:r>
      <w:r>
        <w:rPr>
          <w:rFonts w:ascii="Arial" w:hAnsi="Arial" w:eastAsia="Arial" w:cs="Arial"/>
          <w:b/>
          <w:spacing w:val="0"/>
          <w:w w:val="100"/>
          <w:sz w:val="28"/>
          <w:szCs w:val="28"/>
        </w:rPr>
        <w:t>date:</w:t>
      </w:r>
      <w:r>
        <w:rPr>
          <w:rFonts w:ascii="Arial" w:hAnsi="Arial" w:eastAsia="Arial" w:cs="Arial"/>
          <w:spacing w:val="0"/>
          <w:w w:val="100"/>
          <w:sz w:val="28"/>
          <w:szCs w:val="28"/>
        </w:rPr>
      </w:r>
    </w:p>
    <w:p>
      <w:pPr>
        <w:rPr>
          <w:sz w:val="15"/>
          <w:szCs w:val="15"/>
        </w:rPr>
        <w:jc w:val="left"/>
        <w:spacing w:before="5" w:line="140" w:lineRule="exact"/>
      </w:pPr>
      <w:r>
        <w:rPr>
          <w:sz w:val="15"/>
          <w:szCs w:val="15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line="250" w:lineRule="auto"/>
        <w:ind w:left="307" w:right="905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*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-11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Manager,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Supervisor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someone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else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your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employing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organisation.</w:t>
      </w:r>
      <w:r>
        <w:rPr>
          <w:rFonts w:ascii="Arial" w:hAnsi="Arial" w:eastAsia="Arial" w:cs="Arial"/>
          <w:color w:val="363435"/>
          <w:spacing w:val="-2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This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individual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provides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confirmation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that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all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learning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outcomes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assessment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criteria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for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Certificate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standard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identified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above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have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been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completed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signed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off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by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and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authorising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63435"/>
          <w:spacing w:val="0"/>
          <w:w w:val="100"/>
          <w:sz w:val="20"/>
          <w:szCs w:val="20"/>
        </w:rPr>
        <w:t>person.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="200" w:lineRule="exact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8" w:line="220" w:lineRule="exact"/>
      </w:pPr>
      <w:r>
        <w:rPr>
          <w:sz w:val="22"/>
          <w:szCs w:val="22"/>
        </w:rPr>
      </w:r>
    </w:p>
    <w:p>
      <w:pPr>
        <w:rPr>
          <w:rFonts w:ascii="Arial" w:hAnsi="Arial" w:eastAsia="Arial" w:cs="Arial"/>
          <w:sz w:val="20"/>
          <w:szCs w:val="20"/>
        </w:rPr>
        <w:jc w:val="left"/>
        <w:spacing w:before="34"/>
        <w:ind w:left="254"/>
      </w:pP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THE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CARE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CE</w:t>
      </w:r>
      <w:r>
        <w:rPr>
          <w:rFonts w:ascii="Arial" w:hAnsi="Arial" w:eastAsia="Arial" w:cs="Arial"/>
          <w:color w:val="373737"/>
          <w:spacing w:val="-4"/>
          <w:w w:val="100"/>
          <w:sz w:val="20"/>
          <w:szCs w:val="20"/>
        </w:rPr>
        <w:t>R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TIFIC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A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TE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WORKBOOK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S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T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ANDARD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 </w:t>
      </w:r>
      <w:r>
        <w:rPr>
          <w:rFonts w:ascii="Arial" w:hAnsi="Arial" w:eastAsia="Arial" w:cs="Arial"/>
          <w:color w:val="373737"/>
          <w:spacing w:val="-15"/>
          <w:w w:val="100"/>
          <w:sz w:val="20"/>
          <w:szCs w:val="20"/>
        </w:rPr>
        <w:t>1</w:t>
      </w:r>
      <w:r>
        <w:rPr>
          <w:rFonts w:ascii="Arial" w:hAnsi="Arial" w:eastAsia="Arial" w:cs="Arial"/>
          <w:color w:val="373737"/>
          <w:spacing w:val="0"/>
          <w:w w:val="100"/>
          <w:sz w:val="20"/>
          <w:szCs w:val="20"/>
        </w:rPr>
        <w:t>1</w:t>
      </w:r>
      <w:r>
        <w:rPr>
          <w:rFonts w:ascii="Arial" w:hAnsi="Arial" w:eastAsia="Arial" w:cs="Arial"/>
          <w:color w:val="000000"/>
          <w:spacing w:val="0"/>
          <w:w w:val="100"/>
          <w:sz w:val="20"/>
          <w:szCs w:val="20"/>
        </w:rPr>
      </w:r>
    </w:p>
    <w:p>
      <w:pPr>
        <w:rPr>
          <w:rFonts w:ascii="Arial" w:hAnsi="Arial" w:eastAsia="Arial" w:cs="Arial"/>
          <w:sz w:val="24"/>
          <w:szCs w:val="24"/>
        </w:rPr>
        <w:jc w:val="center"/>
        <w:spacing w:before="16"/>
        <w:ind w:left="7434" w:right="7454"/>
      </w:pPr>
      <w:r>
        <w:rPr>
          <w:rFonts w:ascii="Arial" w:hAnsi="Arial" w:eastAsia="Arial" w:cs="Arial"/>
          <w:color w:val="373737"/>
          <w:spacing w:val="0"/>
          <w:w w:val="100"/>
          <w:sz w:val="24"/>
          <w:szCs w:val="24"/>
        </w:rPr>
        <w:t>3</w:t>
      </w:r>
      <w:r>
        <w:rPr>
          <w:rFonts w:ascii="Arial" w:hAnsi="Arial" w:eastAsia="Arial" w:cs="Arial"/>
          <w:color w:val="000000"/>
          <w:spacing w:val="0"/>
          <w:w w:val="100"/>
          <w:sz w:val="24"/>
          <w:szCs w:val="24"/>
        </w:rPr>
      </w:r>
    </w:p>
    <w:sectPr>
      <w:pgSz w:w="16840" w:h="11920" w:orient="landscape"/>
      <w:pgMar w:top="740" w:right="860" w:bottom="0" w:left="88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11 Progress Mapping and Sign Off</dc:title>
  <cp:lastModifiedBy>rhargreaves</cp:lastModifiedBy>
  <cp:keywords>
  </cp:keywords>
  <dc:subject>
  </dc:subject>
</cp:coreProperties>
</file>